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4200271A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661C1A">
        <w:rPr>
          <w:rFonts w:ascii="Cambria" w:hAnsi="Cambria" w:cs="Arial"/>
          <w:b/>
          <w:bCs/>
        </w:rPr>
        <w:t>3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5D263CCA" w14:textId="32611CEE" w:rsidR="00D8121A" w:rsidRDefault="00F33119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Wzór</w:t>
      </w:r>
    </w:p>
    <w:p w14:paraId="750401EB" w14:textId="1FFE0476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1EF6EC0C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</w:t>
      </w:r>
      <w:r w:rsidR="00EA65E6">
        <w:rPr>
          <w:rFonts w:ascii="Cambria" w:hAnsi="Cambria" w:cs="Arial"/>
          <w:bCs/>
          <w:sz w:val="22"/>
          <w:szCs w:val="22"/>
        </w:rPr>
        <w:t>zaproszenie do składnia ofert</w:t>
      </w:r>
      <w:r w:rsidR="00551AB6">
        <w:rPr>
          <w:rFonts w:ascii="Cambria" w:hAnsi="Cambria" w:cs="Arial"/>
          <w:bCs/>
          <w:sz w:val="22"/>
          <w:szCs w:val="22"/>
        </w:rPr>
        <w:t xml:space="preserve"> w postępowaniu o udzielenie zamówienia objętego dynamicznym systemem zakupów </w:t>
      </w:r>
      <w:r w:rsidRPr="00D16198">
        <w:rPr>
          <w:rFonts w:ascii="Cambria" w:hAnsi="Cambria" w:cs="Arial"/>
          <w:bCs/>
          <w:sz w:val="22"/>
          <w:szCs w:val="22"/>
        </w:rPr>
        <w:t xml:space="preserve">na </w:t>
      </w:r>
      <w:r w:rsidR="00551AB6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Pr="00D16198">
        <w:rPr>
          <w:rFonts w:ascii="Cambria" w:hAnsi="Cambria" w:cs="Arial"/>
          <w:bCs/>
          <w:sz w:val="22"/>
          <w:szCs w:val="22"/>
        </w:rPr>
        <w:t xml:space="preserve"> składamy niniejszym ofertę na</w:t>
      </w:r>
      <w:r w:rsidR="00CB7514">
        <w:rPr>
          <w:rFonts w:ascii="Cambria" w:hAnsi="Cambria" w:cs="Arial"/>
          <w:bCs/>
          <w:sz w:val="22"/>
          <w:szCs w:val="22"/>
        </w:rPr>
        <w:t xml:space="preserve"> wykonanie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6A02EC4C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 PLN. </w:t>
      </w:r>
    </w:p>
    <w:p w14:paraId="7570309D" w14:textId="53E405D7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</w:t>
      </w:r>
      <w:bookmarkEnd w:id="0"/>
      <w:r w:rsidR="00CB7514">
        <w:rPr>
          <w:rFonts w:ascii="Cambria" w:hAnsi="Cambria" w:cs="Arial"/>
          <w:bCs/>
          <w:sz w:val="22"/>
          <w:szCs w:val="22"/>
        </w:rPr>
        <w:t>.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D6626A" w:rsidRPr="00F57CE8" w14:paraId="3A13DDEC" w14:textId="77777777" w:rsidTr="00F57CE8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D6626A" w:rsidRPr="00F57CE8" w14:paraId="77761E05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48EAF013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7808F6B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0AEEE22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09674AF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5AB29F52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1196E73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63CCA" w14:textId="65317F2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4F63065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3FF51E2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B4FF5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B376D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E289E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0D8B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173CC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84472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AABCB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15D97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4C48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3388F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1B42F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42115DE8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C4B3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E42B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32AB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19C6E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F1714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2877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359D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7B3C4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3D36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1A9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243F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8C0E19A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50DA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EAAD9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365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234D0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4F46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4A129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7A09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89F1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D08D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E993E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CA0D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F57CE8" w14:paraId="5772EE09" w14:textId="77777777" w:rsidTr="00F57CE8">
        <w:trPr>
          <w:trHeight w:val="576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843318" w:rsidRDefault="00843318" w:rsidP="00F57CE8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843318" w:rsidRDefault="0084331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EC95754" w14:textId="77777777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686210E1" w:rsidR="001E6C0A" w:rsidRPr="00857AD9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</w:t>
      </w:r>
      <w:r w:rsidR="00CB7514">
        <w:rPr>
          <w:rFonts w:ascii="Cambria" w:hAnsi="Cambria" w:cs="Arial"/>
          <w:bCs/>
          <w:sz w:val="22"/>
          <w:szCs w:val="22"/>
        </w:rPr>
        <w:t xml:space="preserve"> zaproszeniem do składnia ofert</w:t>
      </w:r>
      <w:r w:rsidR="004A7D2C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 tym także z</w:t>
      </w:r>
      <w:r w:rsidR="00FB7A0D">
        <w:rPr>
          <w:rFonts w:ascii="Cambria" w:hAnsi="Cambria" w:cs="Arial"/>
          <w:bCs/>
          <w:sz w:val="22"/>
          <w:szCs w:val="22"/>
        </w:rPr>
        <w:t xml:space="preserve"> projektowanymi postanowieniami umowy i</w:t>
      </w:r>
      <w:r>
        <w:rPr>
          <w:rFonts w:ascii="Cambria" w:hAnsi="Cambria" w:cs="Arial"/>
          <w:bCs/>
          <w:sz w:val="22"/>
          <w:szCs w:val="22"/>
        </w:rPr>
        <w:t xml:space="preserve"> uzyskaliśmy wszelkie informacje niezbędne do przygotowania niniejszej oferty. W przypadku wyboru naszej oferty zobowiązujemy się do zawarcia umowy zgodnej z niniejszą ofertą, na warunkach określonych w</w:t>
      </w:r>
      <w:r w:rsidR="004A7D2C">
        <w:rPr>
          <w:rFonts w:ascii="Cambria" w:hAnsi="Cambria" w:cs="Arial"/>
          <w:bCs/>
          <w:sz w:val="22"/>
          <w:szCs w:val="22"/>
        </w:rPr>
        <w:t xml:space="preserve"> zaproszeniu do składnia ofert</w:t>
      </w:r>
      <w:r>
        <w:rPr>
          <w:rFonts w:ascii="Cambria" w:hAnsi="Cambria" w:cs="Arial"/>
          <w:bCs/>
          <w:sz w:val="22"/>
          <w:szCs w:val="22"/>
        </w:rPr>
        <w:t xml:space="preserve"> oraz w miejscu i terminie wyznaczonym przez Zamawiającego, a przed zawarciem umowy wniesienia </w:t>
      </w:r>
      <w:r w:rsidRPr="00857AD9">
        <w:rPr>
          <w:rFonts w:ascii="Cambria" w:hAnsi="Cambria" w:cs="Arial"/>
          <w:bCs/>
          <w:sz w:val="22"/>
          <w:szCs w:val="22"/>
        </w:rPr>
        <w:t>zabezpieczenia należytego wykonania umowy.</w:t>
      </w:r>
    </w:p>
    <w:p w14:paraId="0CA5ABA2" w14:textId="543B617A" w:rsidR="001E6C0A" w:rsidRPr="00857AD9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857AD9">
        <w:rPr>
          <w:rFonts w:ascii="Cambria" w:hAnsi="Cambria" w:cs="Arial"/>
          <w:bCs/>
          <w:sz w:val="22"/>
          <w:szCs w:val="22"/>
        </w:rPr>
        <w:t xml:space="preserve">5. </w:t>
      </w:r>
      <w:r w:rsidRPr="00857AD9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857AD9">
        <w:rPr>
          <w:rFonts w:ascii="Cambria" w:hAnsi="Cambria" w:cs="Arial"/>
          <w:bCs/>
          <w:sz w:val="22"/>
          <w:szCs w:val="22"/>
        </w:rPr>
        <w:t xml:space="preserve">6. </w:t>
      </w:r>
      <w:r w:rsidRPr="00857AD9">
        <w:rPr>
          <w:rFonts w:ascii="Cambria" w:hAnsi="Cambria" w:cs="Arial"/>
          <w:bCs/>
          <w:sz w:val="22"/>
          <w:szCs w:val="22"/>
        </w:rPr>
        <w:tab/>
        <w:t>Następujące zakresy rzeczowe wchodzące w przedmiot zamówienia zamierzamy zlecić następującym podwykonawcom: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09A0ED96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</w:t>
      </w:r>
      <w:r w:rsidR="00857AD9">
        <w:rPr>
          <w:rFonts w:ascii="Cambria" w:hAnsi="Cambria" w:cs="Arial"/>
          <w:bCs/>
          <w:sz w:val="22"/>
          <w:szCs w:val="22"/>
        </w:rPr>
        <w:t xml:space="preserve"> w rozumieniu art.11 ust.2 </w:t>
      </w:r>
      <w:r w:rsidR="000F40B6">
        <w:rPr>
          <w:rFonts w:ascii="Cambria" w:hAnsi="Cambria" w:cs="Arial"/>
          <w:bCs/>
          <w:sz w:val="22"/>
          <w:szCs w:val="22"/>
        </w:rPr>
        <w:t xml:space="preserve">ustawy z dnia 16 kwietnia 1993 r. o zwalczaniu nieuczciwej konkurencji (tekst jedn.: Dz. U. z 2022 r. poz. 1233 z </w:t>
      </w:r>
      <w:proofErr w:type="spellStart"/>
      <w:r w:rsidR="000F40B6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0F40B6">
        <w:rPr>
          <w:rFonts w:ascii="Cambria" w:hAnsi="Cambria" w:cs="Arial"/>
          <w:bCs/>
          <w:sz w:val="22"/>
          <w:szCs w:val="22"/>
        </w:rPr>
        <w:t>. zm.)</w:t>
      </w:r>
      <w:r w:rsidR="000F40B6" w:rsidRPr="00EA16E9">
        <w:rPr>
          <w:rFonts w:ascii="Cambria" w:hAnsi="Cambria" w:cs="Arial"/>
          <w:bCs/>
          <w:sz w:val="22"/>
          <w:szCs w:val="22"/>
        </w:rPr>
        <w:t>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143645A3" w14:textId="6ADC758A" w:rsidR="000F40B6" w:rsidRDefault="001E6C0A" w:rsidP="00BE4C52">
      <w:pPr>
        <w:suppressAutoHyphens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="000F40B6">
        <w:rPr>
          <w:rFonts w:ascii="Cambria" w:hAnsi="Cambria" w:cs="Arial"/>
          <w:bCs/>
          <w:sz w:val="22"/>
          <w:szCs w:val="22"/>
        </w:rPr>
        <w:t>Oświadczamy</w:t>
      </w:r>
      <w:r w:rsidR="00A32974">
        <w:rPr>
          <w:rFonts w:ascii="Cambria" w:hAnsi="Cambria" w:cs="Arial"/>
          <w:bCs/>
          <w:sz w:val="22"/>
          <w:szCs w:val="22"/>
        </w:rPr>
        <w:t xml:space="preserve">, że </w:t>
      </w:r>
      <w:r w:rsidR="00A834AD">
        <w:rPr>
          <w:rFonts w:ascii="Cambria" w:hAnsi="Cambria" w:cs="Arial"/>
          <w:bCs/>
          <w:sz w:val="22"/>
          <w:szCs w:val="22"/>
        </w:rPr>
        <w:t xml:space="preserve">informacje zawarte w oświadczeniu, o którym mowa art. 125 ust. 1 ustawy z dnia 11 września 2019 r. Prawo zamówień publicznych (tekst jedn.: Dz. U. z 2024 r. poz. 1320 z </w:t>
      </w:r>
      <w:proofErr w:type="spellStart"/>
      <w:r w:rsidR="00A834AD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A834AD">
        <w:rPr>
          <w:rFonts w:ascii="Cambria" w:hAnsi="Cambria" w:cs="Arial"/>
          <w:bCs/>
          <w:sz w:val="22"/>
          <w:szCs w:val="22"/>
        </w:rPr>
        <w:t xml:space="preserve">. zm.) </w:t>
      </w:r>
      <w:r w:rsidR="0068370B">
        <w:rPr>
          <w:rFonts w:ascii="Cambria" w:hAnsi="Cambria" w:cs="Arial"/>
          <w:bCs/>
          <w:sz w:val="22"/>
          <w:szCs w:val="22"/>
        </w:rPr>
        <w:t>przedłożonym wraz z wnioskiem o dopuszczenie do udziału w dynamicznym systemie zakupów są aktualne w zakresie podstaw</w:t>
      </w:r>
      <w:r w:rsidR="00BE4C52">
        <w:rPr>
          <w:rFonts w:ascii="Cambria" w:hAnsi="Cambria" w:cs="Arial"/>
          <w:bCs/>
          <w:sz w:val="22"/>
          <w:szCs w:val="22"/>
        </w:rPr>
        <w:t xml:space="preserve"> wykluczenia z postępowania wskazanych przez Zamawiającego w specyfikacji warunków zamówienia. </w:t>
      </w:r>
      <w:r w:rsidR="0068370B">
        <w:rPr>
          <w:rFonts w:ascii="Cambria" w:hAnsi="Cambria" w:cs="Arial"/>
          <w:bCs/>
          <w:sz w:val="22"/>
          <w:szCs w:val="22"/>
        </w:rPr>
        <w:t xml:space="preserve"> </w:t>
      </w:r>
    </w:p>
    <w:p w14:paraId="0B2786CA" w14:textId="38190CA3" w:rsidR="001E6C0A" w:rsidRDefault="000F40B6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11.</w:t>
      </w:r>
      <w:r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D5030DB" w14:textId="4F434122" w:rsidR="009550B2" w:rsidRDefault="001E6C0A" w:rsidP="00BE4C52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0F40B6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CE7EAEA" w14:textId="7FD0F41F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BE4C52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A3F42" w14:textId="77777777" w:rsidR="0085137B" w:rsidRDefault="0085137B">
      <w:r>
        <w:separator/>
      </w:r>
    </w:p>
  </w:endnote>
  <w:endnote w:type="continuationSeparator" w:id="0">
    <w:p w14:paraId="1731561C" w14:textId="77777777" w:rsidR="0085137B" w:rsidRDefault="00851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7DB0A" w14:textId="77777777" w:rsidR="0085137B" w:rsidRDefault="0085137B">
      <w:r>
        <w:separator/>
      </w:r>
    </w:p>
  </w:footnote>
  <w:footnote w:type="continuationSeparator" w:id="0">
    <w:p w14:paraId="2D43C23E" w14:textId="77777777" w:rsidR="0085137B" w:rsidRDefault="0085137B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799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40B6"/>
    <w:rsid w:val="000F620F"/>
    <w:rsid w:val="000F7C46"/>
    <w:rsid w:val="000F7F11"/>
    <w:rsid w:val="001002DA"/>
    <w:rsid w:val="0010175D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6E90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AEC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5D80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A7D2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1AB6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761B8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BC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1C1A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370B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0F4A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7ED1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21D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137B"/>
    <w:rsid w:val="00852829"/>
    <w:rsid w:val="00852D07"/>
    <w:rsid w:val="00854750"/>
    <w:rsid w:val="008556B5"/>
    <w:rsid w:val="00855995"/>
    <w:rsid w:val="00857AD9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398"/>
    <w:rsid w:val="009546E5"/>
    <w:rsid w:val="009550B2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056A"/>
    <w:rsid w:val="00973BE5"/>
    <w:rsid w:val="00974959"/>
    <w:rsid w:val="00975BBB"/>
    <w:rsid w:val="0097737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5F8E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2974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34AD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9A8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4C63"/>
    <w:rsid w:val="00BD57CD"/>
    <w:rsid w:val="00BD78C5"/>
    <w:rsid w:val="00BD7B70"/>
    <w:rsid w:val="00BE0CF0"/>
    <w:rsid w:val="00BE1907"/>
    <w:rsid w:val="00BE2BCA"/>
    <w:rsid w:val="00BE47FF"/>
    <w:rsid w:val="00BE487F"/>
    <w:rsid w:val="00BE4C52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B751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21A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87144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3D99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497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5E6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3119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B7A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 Płociszko</cp:lastModifiedBy>
  <cp:revision>2</cp:revision>
  <cp:lastPrinted>2022-06-27T10:12:00Z</cp:lastPrinted>
  <dcterms:created xsi:type="dcterms:W3CDTF">2025-11-17T12:06:00Z</dcterms:created>
  <dcterms:modified xsi:type="dcterms:W3CDTF">2025-11-17T12:06:00Z</dcterms:modified>
</cp:coreProperties>
</file>